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063472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200B9F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D53E31">
        <w:rPr>
          <w:rFonts w:ascii="Times New Roman" w:hAnsi="Times New Roman"/>
          <w:sz w:val="24"/>
        </w:rPr>
        <w:t>-КС-201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063472" w:rsidRDefault="00063472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AC7007">
      <w:pPr>
        <w:ind w:right="282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F55A73">
        <w:rPr>
          <w:rFonts w:ascii="Times New Roman" w:hAnsi="Times New Roman"/>
          <w:b/>
          <w:bCs/>
          <w:sz w:val="24"/>
        </w:rPr>
        <w:t>в</w:t>
      </w:r>
      <w:r w:rsidR="00F55A73" w:rsidRPr="00614EE3">
        <w:rPr>
          <w:rFonts w:ascii="Times New Roman" w:hAnsi="Times New Roman"/>
          <w:b/>
          <w:bCs/>
          <w:sz w:val="24"/>
        </w:rPr>
        <w:t xml:space="preserve">ыполнение проектно-изыскательских работ </w:t>
      </w:r>
      <w:r w:rsidR="00F55A73" w:rsidRPr="00F55A73">
        <w:rPr>
          <w:rFonts w:ascii="Times New Roman" w:hAnsi="Times New Roman"/>
          <w:b/>
          <w:bCs/>
          <w:sz w:val="24"/>
        </w:rPr>
        <w:t>и осуществление авторского надзора за выполнением строительно-монтажных работ в соответствии с комплексным заданием на проектирование № КЗП-Т32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95D7E">
        <w:rPr>
          <w:rFonts w:ascii="Times New Roman" w:hAnsi="Times New Roman"/>
          <w:bCs/>
          <w:kern w:val="1"/>
          <w:sz w:val="24"/>
          <w:lang w:eastAsia="ar-SA"/>
        </w:rPr>
        <w:t>3</w:t>
      </w:r>
      <w:r w:rsidR="00AC7007">
        <w:rPr>
          <w:rFonts w:ascii="Times New Roman" w:hAnsi="Times New Roman"/>
          <w:bCs/>
          <w:kern w:val="1"/>
          <w:sz w:val="24"/>
          <w:lang w:eastAsia="ar-SA"/>
        </w:rPr>
        <w:t>1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.</w:t>
      </w:r>
      <w:r w:rsidR="00AC7007">
        <w:rPr>
          <w:rFonts w:ascii="Times New Roman" w:hAnsi="Times New Roman"/>
          <w:bCs/>
          <w:kern w:val="1"/>
          <w:sz w:val="24"/>
          <w:lang w:eastAsia="ar-SA"/>
        </w:rPr>
        <w:t>12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.20</w:t>
      </w:r>
      <w:r w:rsidR="00AC7007">
        <w:rPr>
          <w:rFonts w:ascii="Times New Roman" w:hAnsi="Times New Roman"/>
          <w:bCs/>
          <w:kern w:val="1"/>
          <w:sz w:val="24"/>
          <w:lang w:eastAsia="ar-SA"/>
        </w:rPr>
        <w:t>1</w:t>
      </w:r>
      <w:r w:rsidR="00F55A73">
        <w:rPr>
          <w:rFonts w:ascii="Times New Roman" w:hAnsi="Times New Roman"/>
          <w:bCs/>
          <w:kern w:val="1"/>
          <w:sz w:val="24"/>
          <w:lang w:eastAsia="ar-SA"/>
        </w:rPr>
        <w:t>9</w:t>
      </w:r>
      <w:r>
        <w:rPr>
          <w:rFonts w:ascii="Times New Roman" w:hAnsi="Times New Roman"/>
          <w:bCs/>
          <w:kern w:val="1"/>
          <w:sz w:val="24"/>
          <w:lang w:eastAsia="ar-SA"/>
        </w:rPr>
        <w:t>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3B5C3F" w:rsidRDefault="00F55A73" w:rsidP="00F82EF8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kern w:val="1"/>
          <w:sz w:val="24"/>
          <w:highlight w:val="yellow"/>
          <w:lang w:eastAsia="ar-SA"/>
        </w:rPr>
      </w:pPr>
      <w:bookmarkStart w:id="0" w:name="_GoBack"/>
      <w:bookmarkEnd w:id="0"/>
      <w:r w:rsidRPr="003B5C3F">
        <w:rPr>
          <w:rFonts w:ascii="Times New Roman" w:hAnsi="Times New Roman"/>
          <w:kern w:val="1"/>
          <w:sz w:val="24"/>
          <w:highlight w:val="yellow"/>
          <w:lang w:eastAsia="ar-SA"/>
        </w:rPr>
        <w:t>Комплексное з</w:t>
      </w:r>
      <w:r w:rsidR="00287379" w:rsidRPr="003B5C3F">
        <w:rPr>
          <w:rFonts w:ascii="Times New Roman" w:hAnsi="Times New Roman"/>
          <w:kern w:val="1"/>
          <w:sz w:val="24"/>
          <w:highlight w:val="yellow"/>
          <w:lang w:eastAsia="ar-SA"/>
        </w:rPr>
        <w:t>адание на проектирование размещено по ссылке:</w:t>
      </w:r>
    </w:p>
    <w:p w:rsidR="00F82EF8" w:rsidRPr="00287379" w:rsidRDefault="003B5C3F" w:rsidP="00F82EF8">
      <w:pPr>
        <w:spacing w:before="0"/>
        <w:ind w:firstLine="720"/>
        <w:jc w:val="both"/>
        <w:rPr>
          <w:rFonts w:ascii="Times New Roman" w:hAnsi="Times New Roman"/>
          <w:sz w:val="24"/>
        </w:rPr>
      </w:pPr>
      <w:hyperlink r:id="rId8" w:history="1">
        <w:r w:rsidR="00287379" w:rsidRPr="003B5C3F">
          <w:rPr>
            <w:rStyle w:val="a8"/>
            <w:rFonts w:ascii="Times New Roman" w:hAnsi="Times New Roman"/>
            <w:sz w:val="24"/>
            <w:highlight w:val="yellow"/>
          </w:rPr>
          <w:t>http://yanos.slavneft.ru/files/tz_188_ks_2017_636305327426279004.zip</w:t>
        </w:r>
      </w:hyperlink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8528A" w:rsidRPr="00ED6400" w:rsidTr="00D5137C">
        <w:trPr>
          <w:trHeight w:val="2603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311FBA" w:rsidRDefault="00311FBA" w:rsidP="00DE6982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311FBA" w:rsidRDefault="00311FB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</w:t>
            </w:r>
            <w:r w:rsidR="00DE6982" w:rsidRPr="00311F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063472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br w:type="page"/>
      </w: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3449"/>
        <w:gridCol w:w="3071"/>
        <w:gridCol w:w="1284"/>
        <w:gridCol w:w="1410"/>
      </w:tblGrid>
      <w:tr w:rsidR="002D7C9B" w:rsidRPr="005109B2" w:rsidTr="000531FD">
        <w:trPr>
          <w:trHeight w:val="300"/>
          <w:tblHeader/>
        </w:trPr>
        <w:tc>
          <w:tcPr>
            <w:tcW w:w="86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49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071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0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5109B2" w:rsidTr="000531FD">
        <w:trPr>
          <w:trHeight w:val="300"/>
          <w:tblHeader/>
        </w:trPr>
        <w:tc>
          <w:tcPr>
            <w:tcW w:w="86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71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5109B2" w:rsidTr="000531FD">
        <w:trPr>
          <w:trHeight w:val="84"/>
          <w:tblHeader/>
        </w:trPr>
        <w:tc>
          <w:tcPr>
            <w:tcW w:w="866" w:type="dxa"/>
            <w:shd w:val="clear" w:color="auto" w:fill="D9D9D9"/>
            <w:noWrap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071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F82EF8" w:rsidRPr="005109B2" w:rsidTr="000531FD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0531FD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31F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F82EF8" w:rsidRPr="000531FD" w:rsidRDefault="00F82EF8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31FD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39D" w:rsidRPr="005109B2" w:rsidTr="000531FD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51039D" w:rsidRPr="005109B2" w:rsidRDefault="0051039D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39D" w:rsidRPr="005109B2" w:rsidRDefault="0051039D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1039D" w:rsidRPr="005109B2" w:rsidRDefault="0051039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39D" w:rsidRPr="005109B2" w:rsidRDefault="0051039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51039D" w:rsidRPr="005109B2" w:rsidRDefault="0051039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1FBA" w:rsidRPr="005109B2" w:rsidTr="000531FD">
        <w:trPr>
          <w:trHeight w:val="1087"/>
        </w:trPr>
        <w:tc>
          <w:tcPr>
            <w:tcW w:w="866" w:type="dxa"/>
            <w:shd w:val="clear" w:color="auto" w:fill="auto"/>
            <w:noWrap/>
            <w:vAlign w:val="center"/>
          </w:tcPr>
          <w:p w:rsidR="00311FBA" w:rsidRPr="005109B2" w:rsidRDefault="00311FBA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311FBA" w:rsidRPr="00311FBA" w:rsidRDefault="00311FBA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1FBA" w:rsidRPr="00B61B45" w:rsidRDefault="00311FBA" w:rsidP="00F55A73">
            <w:pPr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311FBA" w:rsidRPr="00311FBA" w:rsidRDefault="00311FBA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311FBA" w:rsidRPr="00311FBA" w:rsidRDefault="00311FBA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1FBA" w:rsidRPr="005109B2" w:rsidTr="000531FD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311FBA" w:rsidRPr="005109B2" w:rsidRDefault="00311FBA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311FBA" w:rsidRPr="00311FBA" w:rsidRDefault="00311FBA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1FBA" w:rsidRPr="00311FBA" w:rsidRDefault="00311FBA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 (по форме №5), с подтверждением копиями договоров, отчетами и актами выполненных работ (без коммерческой части)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311FBA" w:rsidRPr="00311FBA" w:rsidRDefault="00311FBA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мес.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311FBA" w:rsidRPr="00311FBA" w:rsidRDefault="00311FBA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не менее 9 месяцев в каждом году</w:t>
            </w:r>
          </w:p>
        </w:tc>
      </w:tr>
      <w:tr w:rsidR="0051039D" w:rsidRPr="005109B2" w:rsidTr="000531FD">
        <w:trPr>
          <w:trHeight w:val="385"/>
        </w:trPr>
        <w:tc>
          <w:tcPr>
            <w:tcW w:w="866" w:type="dxa"/>
            <w:shd w:val="clear" w:color="auto" w:fill="auto"/>
            <w:noWrap/>
            <w:vAlign w:val="center"/>
          </w:tcPr>
          <w:p w:rsidR="0051039D" w:rsidRPr="000531FD" w:rsidRDefault="0051039D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31F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51039D" w:rsidRPr="000531FD" w:rsidRDefault="0051039D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31FD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39D" w:rsidRPr="005109B2" w:rsidRDefault="0051039D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shd w:val="clear" w:color="000000" w:fill="FFFFFF"/>
            <w:vAlign w:val="center"/>
          </w:tcPr>
          <w:p w:rsidR="0051039D" w:rsidRPr="005109B2" w:rsidRDefault="0051039D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39D" w:rsidRPr="005109B2" w:rsidTr="000531FD">
        <w:trPr>
          <w:trHeight w:val="347"/>
        </w:trPr>
        <w:tc>
          <w:tcPr>
            <w:tcW w:w="866" w:type="dxa"/>
            <w:shd w:val="clear" w:color="auto" w:fill="auto"/>
            <w:noWrap/>
            <w:vAlign w:val="center"/>
          </w:tcPr>
          <w:p w:rsidR="0051039D" w:rsidRPr="005109B2" w:rsidRDefault="0051039D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39D" w:rsidRPr="005109B2" w:rsidRDefault="0051039D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1039D" w:rsidRPr="005109B2" w:rsidRDefault="0051039D" w:rsidP="00F55A73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51039D" w:rsidRPr="005109B2" w:rsidRDefault="0051039D" w:rsidP="00F55A73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51039D" w:rsidRPr="005109B2" w:rsidRDefault="0051039D" w:rsidP="00F55A73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39D" w:rsidRPr="005109B2" w:rsidRDefault="0051039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51039D" w:rsidRPr="005109B2" w:rsidRDefault="0051039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</w:t>
            </w:r>
            <w:r w:rsidR="00EA4EB1">
              <w:rPr>
                <w:rFonts w:ascii="Times New Roman" w:hAnsi="Times New Roman"/>
                <w:sz w:val="20"/>
                <w:szCs w:val="20"/>
              </w:rPr>
              <w:t>*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 xml:space="preserve"> по выполнению ПИР за последние 3 года должен быть не ниже 90% от плановой стоимости  работ/услуг по предмету закупки (согласно Заявке Заказчика)</w:t>
            </w:r>
          </w:p>
        </w:tc>
      </w:tr>
      <w:tr w:rsidR="000531FD" w:rsidRPr="005109B2" w:rsidTr="000531FD">
        <w:trPr>
          <w:trHeight w:val="772"/>
        </w:trPr>
        <w:tc>
          <w:tcPr>
            <w:tcW w:w="866" w:type="dxa"/>
            <w:shd w:val="clear" w:color="auto" w:fill="auto"/>
            <w:noWrap/>
            <w:vAlign w:val="center"/>
          </w:tcPr>
          <w:p w:rsidR="000531FD" w:rsidRPr="005E153C" w:rsidRDefault="000531FD" w:rsidP="00F55A73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0531FD" w:rsidRPr="000531FD" w:rsidRDefault="000531FD" w:rsidP="00F55A7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31FD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531FD" w:rsidRPr="000531FD" w:rsidRDefault="000531FD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0531FD" w:rsidRPr="000531FD" w:rsidRDefault="000531FD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shd w:val="clear" w:color="000000" w:fill="FFFFFF"/>
            <w:vAlign w:val="center"/>
          </w:tcPr>
          <w:p w:rsidR="000531FD" w:rsidRPr="000531FD" w:rsidRDefault="000531FD" w:rsidP="000F28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FBA" w:rsidRPr="005109B2" w:rsidTr="000531FD">
        <w:trPr>
          <w:trHeight w:val="3108"/>
        </w:trPr>
        <w:tc>
          <w:tcPr>
            <w:tcW w:w="866" w:type="dxa"/>
            <w:shd w:val="clear" w:color="auto" w:fill="auto"/>
            <w:noWrap/>
            <w:vAlign w:val="center"/>
          </w:tcPr>
          <w:p w:rsidR="00311FBA" w:rsidRPr="005109B2" w:rsidRDefault="00311FBA" w:rsidP="00CD4D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311FBA" w:rsidRPr="00311FBA" w:rsidRDefault="00311FBA" w:rsidP="00311FBA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311FBA" w:rsidRPr="00311FBA" w:rsidRDefault="00311FBA" w:rsidP="00311FBA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311FBA" w:rsidRPr="00311FBA" w:rsidRDefault="00311FBA" w:rsidP="00311FBA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311FBA" w:rsidRPr="000531FD" w:rsidRDefault="00311FBA" w:rsidP="00311FBA">
            <w:pPr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1FBA" w:rsidRPr="000531FD" w:rsidRDefault="00311FBA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1FD">
              <w:rPr>
                <w:rFonts w:ascii="Times New Roman" w:hAnsi="Times New Roman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  <w:p w:rsidR="00311FBA" w:rsidRPr="00311FBA" w:rsidRDefault="00311FBA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FBA">
              <w:rPr>
                <w:rFonts w:ascii="Times New Roman" w:hAnsi="Times New Roman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311FBA" w:rsidRPr="00ED18BB" w:rsidRDefault="00311FBA" w:rsidP="00BD1D9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311FBA" w:rsidRPr="00EA4EB1" w:rsidRDefault="00311FBA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  <w:tr w:rsidR="000531FD" w:rsidRPr="005109B2" w:rsidTr="000531FD">
        <w:trPr>
          <w:trHeight w:val="1248"/>
        </w:trPr>
        <w:tc>
          <w:tcPr>
            <w:tcW w:w="866" w:type="dxa"/>
            <w:shd w:val="clear" w:color="auto" w:fill="auto"/>
            <w:noWrap/>
            <w:vAlign w:val="center"/>
          </w:tcPr>
          <w:p w:rsidR="000531FD" w:rsidRPr="005109B2" w:rsidRDefault="000531FD" w:rsidP="00CD4D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0531FD" w:rsidRPr="000531FD" w:rsidRDefault="000531FD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0531FD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531FD" w:rsidRPr="000531FD" w:rsidRDefault="000531F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1FD"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0531FD" w:rsidRPr="000531FD" w:rsidRDefault="000531F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1F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0531FD" w:rsidRPr="000531FD" w:rsidRDefault="000531FD" w:rsidP="00F55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31FD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EA4EB1" w:rsidRPr="005109B2" w:rsidTr="000531FD">
        <w:trPr>
          <w:trHeight w:val="1248"/>
        </w:trPr>
        <w:tc>
          <w:tcPr>
            <w:tcW w:w="866" w:type="dxa"/>
            <w:shd w:val="clear" w:color="auto" w:fill="auto"/>
            <w:noWrap/>
            <w:vAlign w:val="center"/>
          </w:tcPr>
          <w:p w:rsidR="00EA4EB1" w:rsidRPr="00EA4EB1" w:rsidRDefault="00EA4EB1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EA4EB1" w:rsidRPr="00EA4EB1" w:rsidRDefault="00EA4EB1" w:rsidP="00F55A73">
            <w:pPr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A4EB1" w:rsidRPr="00EA4EB1" w:rsidRDefault="00EA4EB1" w:rsidP="00EA4E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  <w:p w:rsidR="00EA4EB1" w:rsidRPr="00EA4EB1" w:rsidRDefault="00EA4EB1" w:rsidP="00EA4E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№7)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EA4EB1" w:rsidRPr="00EA4EB1" w:rsidRDefault="00EA4EB1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:rsidR="00EA4EB1" w:rsidRPr="00EA4EB1" w:rsidRDefault="00EA4EB1" w:rsidP="00BD1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EB1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</w:tbl>
    <w:p w:rsidR="00763BE4" w:rsidRPr="005109B2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5109B2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58528A">
        <w:rPr>
          <w:rFonts w:ascii="Times New Roman" w:hAnsi="Times New Roman"/>
          <w:sz w:val="23"/>
          <w:szCs w:val="23"/>
        </w:rPr>
        <w:t>1</w:t>
      </w:r>
      <w:r w:rsidR="00F55A73">
        <w:rPr>
          <w:rFonts w:ascii="Times New Roman" w:hAnsi="Times New Roman"/>
          <w:sz w:val="23"/>
          <w:szCs w:val="23"/>
        </w:rPr>
        <w:t>88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58528A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A02B78">
        <w:rPr>
          <w:rFonts w:ascii="Times New Roman" w:hAnsi="Times New Roman"/>
          <w:sz w:val="23"/>
          <w:szCs w:val="23"/>
        </w:rPr>
        <w:t>16.05.2017г.,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</w:t>
      </w:r>
      <w:r w:rsidR="00F55A73">
        <w:rPr>
          <w:rFonts w:ascii="Times New Roman" w:hAnsi="Times New Roman"/>
          <w:b/>
          <w:bCs/>
          <w:sz w:val="24"/>
        </w:rPr>
        <w:t>в</w:t>
      </w:r>
      <w:r w:rsidR="00F55A73" w:rsidRPr="00614EE3">
        <w:rPr>
          <w:rFonts w:ascii="Times New Roman" w:hAnsi="Times New Roman"/>
          <w:b/>
          <w:bCs/>
          <w:sz w:val="24"/>
        </w:rPr>
        <w:t xml:space="preserve">ыполнение проектно-изыскательских работ </w:t>
      </w:r>
      <w:r w:rsidR="00F55A73" w:rsidRPr="00F55A73">
        <w:rPr>
          <w:rFonts w:ascii="Times New Roman" w:hAnsi="Times New Roman"/>
          <w:b/>
          <w:bCs/>
          <w:sz w:val="24"/>
        </w:rPr>
        <w:t>и осуществление авторского надзора за выполнением строительно-монтажных работ в соответствии с комплексным заданием на проектирование № КЗП-Т32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</w:t>
      </w:r>
      <w:r w:rsidR="00A02B78">
        <w:rPr>
          <w:rFonts w:ascii="Times New Roman" w:hAnsi="Times New Roman"/>
          <w:sz w:val="24"/>
        </w:rPr>
        <w:t>ПДО</w:t>
      </w:r>
      <w:r w:rsidRPr="00C3289F">
        <w:rPr>
          <w:rFonts w:ascii="Times New Roman" w:hAnsi="Times New Roman"/>
          <w:sz w:val="24"/>
        </w:rPr>
        <w:t xml:space="preserve">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920B3" w:rsidP="00F55A7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614EE3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F55A73" w:rsidRPr="00F55A73">
              <w:rPr>
                <w:rFonts w:ascii="Times New Roman" w:hAnsi="Times New Roman"/>
                <w:b/>
                <w:bCs/>
                <w:sz w:val="20"/>
                <w:szCs w:val="20"/>
              </w:rPr>
              <w:t>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 КЗП-Т32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FA265E" w:rsidP="00F55A73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с даты подписания договора, окончание работ – 3</w:t>
            </w:r>
            <w:r w:rsidR="00F55A73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  <w:r w:rsidR="00F55A73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12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.20</w:t>
            </w:r>
            <w:r w:rsidR="00F55A73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19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C1091E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3B5C3F" w:rsidP="00C1091E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pacing w:val="-1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62336;mso-position-horizontal-relative:text;mso-position-vertical-relative:text" from="27.85pt,28.9pt" to="246.25pt,28.9pt" strokeweight=".7pt"/>
        </w:pict>
      </w:r>
      <w:r w:rsidR="00956A84"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3B5C3F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63360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632B82" w:rsidRDefault="00956A84" w:rsidP="00C1091E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C1091E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D11890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7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F55A73">
        <w:rPr>
          <w:rFonts w:ascii="Times New Roman" w:hAnsi="Times New Roman"/>
          <w:sz w:val="24"/>
        </w:rPr>
        <w:t>88</w:t>
      </w:r>
      <w:r w:rsidRPr="002E1087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1091E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>
        <w:rPr>
          <w:b/>
          <w:bCs/>
          <w:color w:val="000000"/>
        </w:rPr>
        <w:t>Справка о выполненных ГИП (менеджером проектов) аналогичных договорах</w:t>
      </w:r>
      <w:r w:rsidRPr="000E0C9E">
        <w:rPr>
          <w:b/>
          <w:bCs/>
          <w:color w:val="000000"/>
        </w:rPr>
        <w:t>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3B5C3F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65408;visibility:visible" from="27.95pt,2.95pt" to="246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3B5C3F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66432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379" w:rsidRDefault="00287379" w:rsidP="00FB07D9">
      <w:pPr>
        <w:spacing w:before="0"/>
      </w:pPr>
      <w:r>
        <w:separator/>
      </w:r>
    </w:p>
  </w:endnote>
  <w:endnote w:type="continuationSeparator" w:id="0">
    <w:p w:rsidR="00287379" w:rsidRDefault="0028737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379" w:rsidRDefault="00287379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5C3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379" w:rsidRDefault="00287379" w:rsidP="00FB07D9">
      <w:pPr>
        <w:spacing w:before="0"/>
      </w:pPr>
      <w:r>
        <w:separator/>
      </w:r>
    </w:p>
  </w:footnote>
  <w:footnote w:type="continuationSeparator" w:id="0">
    <w:p w:rsidR="00287379" w:rsidRDefault="0028737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47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379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FBA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5C3F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013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4B0B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B78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348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B45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D92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BC0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63F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887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7B9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4EB1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A73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899BD3B-4E13-49BC-B573-994925F7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tyle0">
    <w:name w:val="Style0"/>
    <w:rsid w:val="00BD1D92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tz_188_ks_2017_636305327426279004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40A8-298D-4D93-BD07-2C2A268B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3</cp:revision>
  <cp:lastPrinted>2017-05-16T09:39:00Z</cp:lastPrinted>
  <dcterms:created xsi:type="dcterms:W3CDTF">2017-05-16T09:42:00Z</dcterms:created>
  <dcterms:modified xsi:type="dcterms:W3CDTF">2017-05-16T09:44:00Z</dcterms:modified>
</cp:coreProperties>
</file>